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proofErr w:type="gramStart"/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Рустема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603AD1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603A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804DF7">
        <w:rPr>
          <w:rFonts w:eastAsia="Arial"/>
          <w:bCs/>
          <w:sz w:val="22"/>
          <w:szCs w:val="22"/>
        </w:rPr>
        <w:t xml:space="preserve">МСС ВОЛП Петровск – Кулгунино – </w:t>
      </w:r>
      <w:proofErr w:type="spellStart"/>
      <w:r w:rsidR="00804DF7">
        <w:rPr>
          <w:rFonts w:eastAsia="Arial"/>
          <w:bCs/>
          <w:sz w:val="22"/>
          <w:szCs w:val="22"/>
        </w:rPr>
        <w:t>Бретяк</w:t>
      </w:r>
      <w:proofErr w:type="spellEnd"/>
      <w:r w:rsidR="00804DF7">
        <w:rPr>
          <w:rFonts w:eastAsia="Arial"/>
          <w:bCs/>
          <w:sz w:val="22"/>
          <w:szCs w:val="22"/>
        </w:rPr>
        <w:t xml:space="preserve">, </w:t>
      </w:r>
      <w:proofErr w:type="spellStart"/>
      <w:r w:rsidR="00804DF7">
        <w:rPr>
          <w:rFonts w:eastAsia="Arial"/>
          <w:bCs/>
          <w:sz w:val="22"/>
          <w:szCs w:val="22"/>
        </w:rPr>
        <w:t>Ишимбайский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район </w:t>
      </w:r>
      <w:proofErr w:type="spellStart"/>
      <w:r w:rsidR="00804DF7">
        <w:rPr>
          <w:rFonts w:eastAsia="Arial"/>
          <w:bCs/>
          <w:sz w:val="22"/>
          <w:szCs w:val="22"/>
        </w:rPr>
        <w:t>Стерлитамакский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МУЭС </w:t>
      </w:r>
      <w:r w:rsidR="006208A5">
        <w:rPr>
          <w:rFonts w:eastAsia="Arial"/>
          <w:bCs/>
          <w:sz w:val="22"/>
          <w:szCs w:val="22"/>
        </w:rPr>
        <w:t>(</w:t>
      </w:r>
      <w:r w:rsidR="00804DF7">
        <w:rPr>
          <w:rFonts w:eastAsia="Arial"/>
          <w:bCs/>
          <w:sz w:val="22"/>
          <w:szCs w:val="22"/>
        </w:rPr>
        <w:t>74,</w:t>
      </w:r>
      <w:r w:rsidR="009F36BA">
        <w:rPr>
          <w:rFonts w:eastAsia="Arial"/>
          <w:bCs/>
          <w:sz w:val="22"/>
          <w:szCs w:val="22"/>
        </w:rPr>
        <w:t>84</w:t>
      </w:r>
      <w:r w:rsidR="00804DF7">
        <w:rPr>
          <w:rFonts w:eastAsia="Arial"/>
          <w:bCs/>
          <w:sz w:val="22"/>
          <w:szCs w:val="22"/>
        </w:rPr>
        <w:t xml:space="preserve"> к</w:t>
      </w:r>
      <w:r w:rsidR="006208A5">
        <w:rPr>
          <w:rFonts w:eastAsia="Arial"/>
          <w:bCs/>
          <w:sz w:val="22"/>
          <w:szCs w:val="22"/>
        </w:rPr>
        <w:t xml:space="preserve">м)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  <w:proofErr w:type="gramEnd"/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0D7C1F">
      <w:pPr>
        <w:pStyle w:val="af5"/>
        <w:numPr>
          <w:ilvl w:val="1"/>
          <w:numId w:val="32"/>
        </w:numPr>
        <w:ind w:left="0" w:right="-6" w:firstLine="36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804DF7" w:rsidRPr="00F52D42">
        <w:rPr>
          <w:rFonts w:eastAsia="Arial"/>
          <w:bCs/>
          <w:sz w:val="22"/>
          <w:szCs w:val="22"/>
        </w:rPr>
        <w:t>строительств</w:t>
      </w:r>
      <w:r w:rsidR="00804DF7">
        <w:rPr>
          <w:rFonts w:eastAsia="Arial"/>
          <w:bCs/>
          <w:sz w:val="22"/>
          <w:szCs w:val="22"/>
        </w:rPr>
        <w:t>у</w:t>
      </w:r>
      <w:r w:rsidR="00804DF7" w:rsidRPr="00F52D42">
        <w:rPr>
          <w:rFonts w:eastAsia="Arial"/>
          <w:bCs/>
          <w:sz w:val="22"/>
          <w:szCs w:val="22"/>
        </w:rPr>
        <w:t xml:space="preserve"> </w:t>
      </w:r>
      <w:r w:rsidR="00804DF7">
        <w:rPr>
          <w:rFonts w:eastAsia="Arial"/>
          <w:bCs/>
          <w:sz w:val="22"/>
          <w:szCs w:val="22"/>
        </w:rPr>
        <w:t xml:space="preserve">МСС ВОЛП Петровск – Кулгунино – </w:t>
      </w:r>
      <w:proofErr w:type="spellStart"/>
      <w:r w:rsidR="00804DF7">
        <w:rPr>
          <w:rFonts w:eastAsia="Arial"/>
          <w:bCs/>
          <w:sz w:val="22"/>
          <w:szCs w:val="22"/>
        </w:rPr>
        <w:t>Бретяк</w:t>
      </w:r>
      <w:proofErr w:type="spellEnd"/>
      <w:r w:rsidR="00804DF7">
        <w:rPr>
          <w:rFonts w:eastAsia="Arial"/>
          <w:bCs/>
          <w:sz w:val="22"/>
          <w:szCs w:val="22"/>
        </w:rPr>
        <w:t xml:space="preserve">, </w:t>
      </w:r>
      <w:proofErr w:type="spellStart"/>
      <w:r w:rsidR="00804DF7">
        <w:rPr>
          <w:rFonts w:eastAsia="Arial"/>
          <w:bCs/>
          <w:sz w:val="22"/>
          <w:szCs w:val="22"/>
        </w:rPr>
        <w:t>Ишимбайский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район </w:t>
      </w:r>
      <w:proofErr w:type="spellStart"/>
      <w:r w:rsidR="00804DF7">
        <w:rPr>
          <w:rFonts w:eastAsia="Arial"/>
          <w:bCs/>
          <w:sz w:val="22"/>
          <w:szCs w:val="22"/>
        </w:rPr>
        <w:t>Стерлитамакский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МУЭС (74,</w:t>
      </w:r>
      <w:r w:rsidR="009F36BA">
        <w:rPr>
          <w:rFonts w:eastAsia="Arial"/>
          <w:bCs/>
          <w:sz w:val="22"/>
          <w:szCs w:val="22"/>
        </w:rPr>
        <w:t>84</w:t>
      </w:r>
      <w:r w:rsidR="00804DF7">
        <w:rPr>
          <w:rFonts w:eastAsia="Arial"/>
          <w:bCs/>
          <w:sz w:val="22"/>
          <w:szCs w:val="22"/>
        </w:rPr>
        <w:t xml:space="preserve"> км)</w:t>
      </w:r>
      <w:r w:rsidR="007B5477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(далее – «Работы)</w:t>
      </w:r>
      <w:proofErr w:type="gramStart"/>
      <w:r w:rsidR="00350A91" w:rsidRPr="00FE0A54">
        <w:rPr>
          <w:sz w:val="22"/>
          <w:szCs w:val="22"/>
        </w:rPr>
        <w:t>,в</w:t>
      </w:r>
      <w:proofErr w:type="gramEnd"/>
      <w:r w:rsidR="00350A91" w:rsidRPr="00FE0A54">
        <w:rPr>
          <w:sz w:val="22"/>
          <w:szCs w:val="22"/>
        </w:rPr>
        <w:t xml:space="preserve"> соответствии</w:t>
      </w:r>
      <w:r w:rsidR="007B0353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="00BE03CF">
        <w:rPr>
          <w:rFonts w:eastAsia="Arial"/>
          <w:bCs/>
          <w:sz w:val="22"/>
          <w:szCs w:val="22"/>
        </w:rPr>
        <w:t xml:space="preserve"> 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0D7C1F">
      <w:pPr>
        <w:ind w:right="-6" w:firstLine="36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  <w:r w:rsidR="00DB25BA">
        <w:rPr>
          <w:sz w:val="22"/>
          <w:szCs w:val="22"/>
        </w:rPr>
        <w:t>.</w:t>
      </w:r>
    </w:p>
    <w:p w:rsidR="00DB25BA" w:rsidRPr="0009262A" w:rsidRDefault="00DB25BA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Стоимость материалов</w:t>
      </w:r>
      <w:r w:rsidR="00C57741" w:rsidRPr="0009262A">
        <w:rPr>
          <w:sz w:val="22"/>
          <w:szCs w:val="22"/>
        </w:rPr>
        <w:t xml:space="preserve">, неучтенных в </w:t>
      </w:r>
      <w:r w:rsidR="009F36BA">
        <w:rPr>
          <w:sz w:val="22"/>
          <w:szCs w:val="22"/>
        </w:rPr>
        <w:t xml:space="preserve">ТЕР и </w:t>
      </w:r>
      <w:proofErr w:type="spellStart"/>
      <w:r w:rsidR="00C57741" w:rsidRPr="0009262A">
        <w:rPr>
          <w:sz w:val="22"/>
          <w:szCs w:val="22"/>
        </w:rPr>
        <w:t>ТЕРм</w:t>
      </w:r>
      <w:proofErr w:type="spellEnd"/>
      <w:r w:rsidR="00C57741" w:rsidRPr="0009262A">
        <w:rPr>
          <w:sz w:val="22"/>
          <w:szCs w:val="22"/>
        </w:rPr>
        <w:t>,</w:t>
      </w:r>
      <w:r w:rsidRPr="0009262A">
        <w:rPr>
          <w:sz w:val="22"/>
          <w:szCs w:val="22"/>
        </w:rPr>
        <w:t xml:space="preserve"> и оборудования, используемых при выполнении работ, не включена </w:t>
      </w:r>
      <w:proofErr w:type="gramStart"/>
      <w:r w:rsidRPr="0009262A">
        <w:rPr>
          <w:sz w:val="22"/>
          <w:szCs w:val="22"/>
        </w:rPr>
        <w:t>в</w:t>
      </w:r>
      <w:proofErr w:type="gramEnd"/>
      <w:r w:rsidRPr="0009262A">
        <w:rPr>
          <w:sz w:val="22"/>
          <w:szCs w:val="22"/>
        </w:rPr>
        <w:t xml:space="preserve"> указанную в п. 2.1. Договора стоимость работ.</w:t>
      </w:r>
    </w:p>
    <w:p w:rsidR="00DB25BA" w:rsidRPr="0009262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Материалы для выполнения работ предоставляются Подрядчику Заказчиком. Перечень и стоимость</w:t>
      </w:r>
      <w:r w:rsidRPr="0009262A">
        <w:t xml:space="preserve"> </w:t>
      </w:r>
      <w:proofErr w:type="gramStart"/>
      <w:r w:rsidRPr="0009262A">
        <w:rPr>
          <w:sz w:val="22"/>
          <w:szCs w:val="22"/>
        </w:rPr>
        <w:t>строительных материалов, переданных Заказчиком Подрядчику и используемых Подрядчиком при исполнении настоящего Договора определяется</w:t>
      </w:r>
      <w:proofErr w:type="gramEnd"/>
      <w:r w:rsidRPr="0009262A">
        <w:rPr>
          <w:sz w:val="22"/>
          <w:szCs w:val="22"/>
        </w:rPr>
        <w:t xml:space="preserve"> в Дополнительном соглашении к Договору. 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290E4B" w:rsidRPr="00DB25B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Стоимость </w:t>
      </w:r>
      <w:r w:rsidR="00350A91" w:rsidRPr="00DB25BA">
        <w:rPr>
          <w:sz w:val="22"/>
          <w:szCs w:val="22"/>
        </w:rPr>
        <w:t xml:space="preserve">работ и </w:t>
      </w:r>
      <w:r w:rsidR="006E77DD" w:rsidRPr="00DB25BA">
        <w:rPr>
          <w:sz w:val="22"/>
          <w:szCs w:val="22"/>
        </w:rPr>
        <w:t>план-</w:t>
      </w:r>
      <w:r w:rsidR="00350A91" w:rsidRPr="00DB25BA">
        <w:rPr>
          <w:sz w:val="22"/>
          <w:szCs w:val="22"/>
        </w:rPr>
        <w:t>график производства работ указаны в Приложении № 1, являющ</w:t>
      </w:r>
      <w:r w:rsidR="00BE03CF" w:rsidRPr="00DB25BA">
        <w:rPr>
          <w:sz w:val="22"/>
          <w:szCs w:val="22"/>
        </w:rPr>
        <w:t>и</w:t>
      </w:r>
      <w:r w:rsidR="00350A91" w:rsidRPr="00DB25BA">
        <w:rPr>
          <w:sz w:val="22"/>
          <w:szCs w:val="22"/>
        </w:rPr>
        <w:t>мся неотъемлемой часть Договора.</w:t>
      </w:r>
      <w:proofErr w:type="gramEnd"/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7B0353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7B0353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7B0353" w:rsidRPr="005F707B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proofErr w:type="gramStart"/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</w:t>
      </w:r>
      <w:proofErr w:type="gramEnd"/>
      <w:r w:rsidR="00BD5340" w:rsidRPr="00FE0A54">
        <w:rPr>
          <w:sz w:val="22"/>
          <w:szCs w:val="22"/>
        </w:rPr>
        <w:t>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7B0353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7B0353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A241C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7B0353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7B0353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C53271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proofErr w:type="gramStart"/>
      <w:r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работ</w:t>
      </w:r>
      <w:r w:rsidR="009F36BA">
        <w:rPr>
          <w:sz w:val="22"/>
          <w:szCs w:val="22"/>
        </w:rPr>
        <w:t>, в том числе в связи с возможным изменением отдельных участков трассы МСС ВОЛП из-за сложных условий производства работ в лесистой горной местности со скалистыми крутыми склонами</w:t>
      </w:r>
      <w:r w:rsidRPr="00FE0A54">
        <w:rPr>
          <w:sz w:val="22"/>
          <w:szCs w:val="22"/>
        </w:rPr>
        <w:t>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</w:t>
      </w:r>
      <w:proofErr w:type="gramEnd"/>
      <w:r w:rsidRPr="00FE0A54">
        <w:rPr>
          <w:sz w:val="22"/>
          <w:szCs w:val="22"/>
        </w:rPr>
        <w:t xml:space="preserve">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Pr="00FE0A54">
        <w:rPr>
          <w:sz w:val="22"/>
          <w:szCs w:val="22"/>
        </w:rPr>
        <w:t xml:space="preserve">. 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9F36BA" w:rsidRPr="009F36BA" w:rsidRDefault="00624D4F" w:rsidP="009F36BA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Pr="00FE0A54">
        <w:rPr>
          <w:sz w:val="22"/>
          <w:szCs w:val="22"/>
        </w:rPr>
        <w:t>согласно</w:t>
      </w:r>
      <w:proofErr w:type="gramEnd"/>
      <w:r w:rsidRPr="00FE0A54">
        <w:rPr>
          <w:sz w:val="22"/>
          <w:szCs w:val="22"/>
        </w:rPr>
        <w:t xml:space="preserve"> утвержденного</w:t>
      </w:r>
      <w:r w:rsidR="007B0353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Pr="00FE0A54">
        <w:rPr>
          <w:sz w:val="22"/>
          <w:szCs w:val="22"/>
        </w:rPr>
        <w:t>а</w:t>
      </w:r>
      <w:r w:rsidR="0026388B"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7B0353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</w:t>
      </w:r>
      <w:proofErr w:type="gramStart"/>
      <w:r w:rsidRPr="00FE0A54">
        <w:rPr>
          <w:sz w:val="22"/>
          <w:szCs w:val="22"/>
        </w:rPr>
        <w:t>строительства</w:t>
      </w:r>
      <w:proofErr w:type="gramEnd"/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7B0353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78507D" w:rsidRPr="00FE0A54" w:rsidRDefault="0078507D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Подрядчик самостоятельно организует охрану техники, оборудования и обеспечивает безопасность персонала в условиях работы и временного пребывания в гористой лесной местности, удаленной от населенных пунктов.</w:t>
      </w:r>
    </w:p>
    <w:p w:rsidR="0078507D" w:rsidRPr="0078507D" w:rsidRDefault="00C53271" w:rsidP="0078507D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17654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7C022E" w:rsidRDefault="007C022E" w:rsidP="007C022E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B7CDC">
        <w:rPr>
          <w:sz w:val="22"/>
          <w:szCs w:val="22"/>
          <w:lang w:eastAsia="ru-RU"/>
        </w:rPr>
        <w:t xml:space="preserve"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 по трудности разработки. По результатам процедуры оформляется подписанный обеими сторонами акт. </w:t>
      </w:r>
      <w:proofErr w:type="gramStart"/>
      <w:r w:rsidRPr="006B7CDC">
        <w:rPr>
          <w:sz w:val="22"/>
          <w:szCs w:val="22"/>
          <w:lang w:eastAsia="ru-RU"/>
        </w:rPr>
        <w:t xml:space="preserve">В случае отклонения фактической категории грунта от указанной в Техническом задании на выполнение подрядных работ (Приложение №1), стоимость бурения 1 </w:t>
      </w:r>
      <w:proofErr w:type="spellStart"/>
      <w:r w:rsidRPr="006B7CDC">
        <w:rPr>
          <w:sz w:val="22"/>
          <w:szCs w:val="22"/>
          <w:lang w:eastAsia="ru-RU"/>
        </w:rPr>
        <w:t>п.м</w:t>
      </w:r>
      <w:proofErr w:type="spellEnd"/>
      <w:r w:rsidRPr="006B7CDC">
        <w:rPr>
          <w:sz w:val="22"/>
          <w:szCs w:val="22"/>
          <w:lang w:eastAsia="ru-RU"/>
        </w:rPr>
        <w:t xml:space="preserve">.  соответствующего перехода подлежит </w:t>
      </w:r>
      <w:r w:rsidRPr="0014312C">
        <w:rPr>
          <w:sz w:val="22"/>
          <w:szCs w:val="22"/>
          <w:lang w:eastAsia="ru-RU"/>
        </w:rPr>
        <w:t>корректировке.</w:t>
      </w:r>
      <w:proofErr w:type="gramEnd"/>
    </w:p>
    <w:p w:rsidR="000D7C1F" w:rsidRPr="000D7C1F" w:rsidRDefault="000D7C1F" w:rsidP="000D7C1F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14312C">
        <w:rPr>
          <w:sz w:val="22"/>
          <w:szCs w:val="22"/>
          <w:lang w:eastAsia="ru-RU"/>
        </w:rPr>
        <w:t>В случае изменения в ходе строительства трассы МСС ВОЛП на отдельных участках, в Задание на выполнение подрядных работ вносятся соответствующие изменения (</w:t>
      </w:r>
      <w:r w:rsidR="008738AC">
        <w:rPr>
          <w:sz w:val="22"/>
          <w:szCs w:val="22"/>
          <w:lang w:eastAsia="ru-RU"/>
        </w:rPr>
        <w:t>д</w:t>
      </w:r>
      <w:r>
        <w:rPr>
          <w:sz w:val="22"/>
          <w:szCs w:val="22"/>
          <w:lang w:eastAsia="ru-RU"/>
        </w:rPr>
        <w:t xml:space="preserve">лина трассы ВОК, количество муфт, </w:t>
      </w:r>
      <w:r w:rsidRPr="0014312C">
        <w:rPr>
          <w:sz w:val="22"/>
          <w:szCs w:val="22"/>
          <w:lang w:eastAsia="ru-RU"/>
        </w:rPr>
        <w:t>адрес перехода,</w:t>
      </w:r>
      <w:r>
        <w:rPr>
          <w:sz w:val="22"/>
          <w:szCs w:val="22"/>
          <w:lang w:eastAsia="ru-RU"/>
        </w:rPr>
        <w:t xml:space="preserve"> прокола, </w:t>
      </w:r>
      <w:r w:rsidRPr="0014312C">
        <w:rPr>
          <w:sz w:val="22"/>
          <w:szCs w:val="22"/>
          <w:lang w:eastAsia="ru-RU"/>
        </w:rPr>
        <w:t>его протяженность, категория грунта по трудности разработки и пр.) с оформлением дополнительного соглашения к Договору.</w:t>
      </w:r>
      <w:r>
        <w:rPr>
          <w:sz w:val="22"/>
          <w:szCs w:val="22"/>
          <w:lang w:eastAsia="ru-RU"/>
        </w:rPr>
        <w:t xml:space="preserve"> Общая стоимость работ по Договору изменяется пропорционально изменению длин</w:t>
      </w:r>
      <w:r w:rsidR="008738AC">
        <w:rPr>
          <w:sz w:val="22"/>
          <w:szCs w:val="22"/>
          <w:lang w:eastAsia="ru-RU"/>
        </w:rPr>
        <w:t xml:space="preserve"> трасс ВОК и длин</w:t>
      </w:r>
      <w:bookmarkStart w:id="0" w:name="_GoBack"/>
      <w:bookmarkEnd w:id="0"/>
      <w:r>
        <w:rPr>
          <w:sz w:val="22"/>
          <w:szCs w:val="22"/>
          <w:lang w:eastAsia="ru-RU"/>
        </w:rPr>
        <w:t xml:space="preserve"> переходов.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</w:t>
      </w:r>
      <w:proofErr w:type="gramEnd"/>
      <w:r w:rsidR="000C6451" w:rsidRPr="00FE0A54">
        <w:rPr>
          <w:sz w:val="22"/>
          <w:szCs w:val="22"/>
          <w:lang w:eastAsia="ru-RU"/>
        </w:rPr>
        <w:t xml:space="preserve"> Перечня доработок.</w:t>
      </w:r>
    </w:p>
    <w:p w:rsidR="0086537B" w:rsidRPr="00FE0A54" w:rsidRDefault="008466B8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spellStart"/>
      <w:r w:rsidR="00C53271" w:rsidRPr="00FE0A54">
        <w:rPr>
          <w:sz w:val="22"/>
          <w:szCs w:val="22"/>
        </w:rPr>
        <w:t>недостижения</w:t>
      </w:r>
      <w:proofErr w:type="spellEnd"/>
      <w:r w:rsidR="00C53271" w:rsidRPr="00FE0A54">
        <w:rPr>
          <w:sz w:val="22"/>
          <w:szCs w:val="22"/>
        </w:rPr>
        <w:t xml:space="preserve">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E0A54">
        <w:rPr>
          <w:sz w:val="22"/>
          <w:szCs w:val="22"/>
          <w:lang w:eastAsia="ru-RU"/>
        </w:rPr>
        <w:t>с даты получения</w:t>
      </w:r>
      <w:proofErr w:type="gramEnd"/>
      <w:r w:rsidRPr="00FE0A54">
        <w:rPr>
          <w:sz w:val="22"/>
          <w:szCs w:val="22"/>
          <w:lang w:eastAsia="ru-RU"/>
        </w:rPr>
        <w:t xml:space="preserve">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Настоящий </w:t>
      </w:r>
      <w:proofErr w:type="gramStart"/>
      <w:r w:rsidR="00C53271" w:rsidRPr="00FE0A54">
        <w:rPr>
          <w:sz w:val="22"/>
          <w:szCs w:val="22"/>
        </w:rPr>
        <w:t>договор</w:t>
      </w:r>
      <w:proofErr w:type="gramEnd"/>
      <w:r w:rsidR="00C53271" w:rsidRPr="00FE0A54">
        <w:rPr>
          <w:sz w:val="22"/>
          <w:szCs w:val="22"/>
        </w:rPr>
        <w:t xml:space="preserve">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lastRenderedPageBreak/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7B0353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1B1271">
        <w:rPr>
          <w:sz w:val="22"/>
          <w:szCs w:val="22"/>
        </w:rPr>
        <w:t>н</w:t>
      </w:r>
      <w:r w:rsidR="004C6C01" w:rsidRPr="00E642BF">
        <w:rPr>
          <w:sz w:val="22"/>
          <w:szCs w:val="22"/>
          <w:lang w:eastAsia="ru-RU"/>
        </w:rPr>
        <w:t xml:space="preserve">астоящий </w:t>
      </w:r>
      <w:proofErr w:type="gramStart"/>
      <w:r w:rsidR="004C6C01" w:rsidRPr="00E642BF">
        <w:rPr>
          <w:sz w:val="22"/>
          <w:szCs w:val="22"/>
          <w:lang w:eastAsia="ru-RU"/>
        </w:rPr>
        <w:t>договор</w:t>
      </w:r>
      <w:proofErr w:type="gramEnd"/>
      <w:r w:rsidR="004C6C01" w:rsidRPr="00E642BF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Башкортостан,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.У</w:t>
      </w:r>
      <w:proofErr w:type="gramEnd"/>
      <w:r w:rsidRPr="00FB659E">
        <w:rPr>
          <w:sz w:val="22"/>
          <w:szCs w:val="22"/>
        </w:rPr>
        <w:t>фа</w:t>
      </w:r>
      <w:proofErr w:type="spellEnd"/>
      <w:r w:rsidRPr="00FB659E">
        <w:rPr>
          <w:sz w:val="22"/>
          <w:szCs w:val="22"/>
        </w:rPr>
        <w:t>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proofErr w:type="gramStart"/>
      <w:r w:rsidRPr="00FB659E">
        <w:rPr>
          <w:sz w:val="22"/>
          <w:szCs w:val="22"/>
        </w:rPr>
        <w:t>р</w:t>
      </w:r>
      <w:proofErr w:type="gramEnd"/>
      <w:r w:rsidRPr="00FB659E">
        <w:rPr>
          <w:sz w:val="22"/>
          <w:szCs w:val="22"/>
        </w:rPr>
        <w:t>/счет 40702810829300000170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в филиале «Нижегородский» ОАО «Альфа-Банк»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.Н</w:t>
      </w:r>
      <w:proofErr w:type="gramEnd"/>
      <w:r w:rsidRPr="00FB659E">
        <w:rPr>
          <w:sz w:val="22"/>
          <w:szCs w:val="22"/>
        </w:rPr>
        <w:t>иж.Новгород</w:t>
      </w:r>
      <w:proofErr w:type="spellEnd"/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proofErr w:type="gramStart"/>
      <w:r w:rsidRPr="00FB659E">
        <w:rPr>
          <w:sz w:val="22"/>
          <w:szCs w:val="22"/>
        </w:rPr>
        <w:t>к</w:t>
      </w:r>
      <w:proofErr w:type="gramEnd"/>
      <w:r w:rsidRPr="00FB659E">
        <w:rPr>
          <w:sz w:val="22"/>
          <w:szCs w:val="22"/>
        </w:rPr>
        <w:t>/</w:t>
      </w:r>
      <w:proofErr w:type="gramStart"/>
      <w:r w:rsidRPr="00FB659E">
        <w:rPr>
          <w:sz w:val="22"/>
          <w:szCs w:val="22"/>
        </w:rPr>
        <w:t>счет</w:t>
      </w:r>
      <w:proofErr w:type="gramEnd"/>
      <w:r w:rsidRPr="00FB659E">
        <w:rPr>
          <w:sz w:val="22"/>
          <w:szCs w:val="22"/>
        </w:rPr>
        <w:t xml:space="preserve"> 30101810200000000824 в ГРКЦ ГУ Банка России по </w:t>
      </w:r>
      <w:proofErr w:type="spellStart"/>
      <w:r w:rsidRPr="00FB659E">
        <w:rPr>
          <w:sz w:val="22"/>
          <w:szCs w:val="22"/>
        </w:rPr>
        <w:t>Нижегород</w:t>
      </w:r>
      <w:proofErr w:type="spellEnd"/>
      <w:r w:rsidRPr="00FB659E">
        <w:rPr>
          <w:sz w:val="22"/>
          <w:szCs w:val="22"/>
        </w:rPr>
        <w:t>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0418CB" w:rsidRDefault="000418CB" w:rsidP="00A51945">
      <w:pPr>
        <w:ind w:right="-3" w:firstLine="709"/>
        <w:jc w:val="right"/>
        <w:rPr>
          <w:b/>
        </w:rPr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lastRenderedPageBreak/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Default="00A51945" w:rsidP="00A51945">
      <w:pPr>
        <w:ind w:right="-3" w:firstLine="709"/>
        <w:jc w:val="both"/>
      </w:pPr>
    </w:p>
    <w:p w:rsidR="00EE0CBC" w:rsidRPr="00641A98" w:rsidRDefault="00EE0CBC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C57741">
        <w:rPr>
          <w:sz w:val="22"/>
          <w:szCs w:val="22"/>
        </w:rPr>
        <w:t>МСС ВОЛП</w:t>
      </w:r>
      <w:r w:rsidRPr="00CA3A44">
        <w:rPr>
          <w:sz w:val="22"/>
          <w:szCs w:val="22"/>
        </w:rPr>
        <w:t xml:space="preserve">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работ.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</w:r>
      <w:r w:rsidR="00C57741">
        <w:rPr>
          <w:sz w:val="22"/>
          <w:szCs w:val="22"/>
        </w:rPr>
        <w:t>Исполнительные схемы, планы, картограммы согласно РД 45.156-2000.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2B5087" w:rsidRPr="00CA3A44" w:rsidRDefault="002B5087" w:rsidP="002B5087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2B5087" w:rsidRPr="00CA3A44" w:rsidRDefault="002B5087" w:rsidP="002B5087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2B5087" w:rsidRPr="00CA3A44" w:rsidRDefault="002B5087" w:rsidP="002B5087">
      <w:pPr>
        <w:ind w:right="-3" w:firstLine="709"/>
        <w:jc w:val="both"/>
        <w:rPr>
          <w:sz w:val="22"/>
          <w:szCs w:val="22"/>
        </w:rPr>
      </w:pP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РД11-05-2007.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CA3A44">
        <w:rPr>
          <w:sz w:val="22"/>
          <w:szCs w:val="22"/>
        </w:rPr>
        <w:t>привязками.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2B5087" w:rsidRPr="00CA3A44" w:rsidRDefault="002B5087" w:rsidP="002B5087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CA3A44">
              <w:rPr>
                <w:sz w:val="22"/>
                <w:szCs w:val="22"/>
              </w:rPr>
              <w:t>Сафеев</w:t>
            </w:r>
            <w:proofErr w:type="spellEnd"/>
            <w:r w:rsidRPr="00CA3A44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0418CB">
      <w:footerReference w:type="default" r:id="rId9"/>
      <w:footnotePr>
        <w:pos w:val="beneathText"/>
      </w:footnotePr>
      <w:pgSz w:w="11905" w:h="16837"/>
      <w:pgMar w:top="709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C0E" w:rsidRDefault="000B3C0E">
      <w:r>
        <w:separator/>
      </w:r>
    </w:p>
  </w:endnote>
  <w:endnote w:type="continuationSeparator" w:id="0">
    <w:p w:rsidR="000B3C0E" w:rsidRDefault="000B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F5" w:rsidRDefault="0058435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8738AC">
      <w:rPr>
        <w:noProof/>
      </w:rPr>
      <w:t>3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C0E" w:rsidRDefault="000B3C0E">
      <w:r>
        <w:separator/>
      </w:r>
    </w:p>
  </w:footnote>
  <w:footnote w:type="continuationSeparator" w:id="0">
    <w:p w:rsidR="000B3C0E" w:rsidRDefault="000B3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1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2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5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7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2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32"/>
  </w:num>
  <w:num w:numId="13">
    <w:abstractNumId w:val="21"/>
  </w:num>
  <w:num w:numId="14">
    <w:abstractNumId w:val="26"/>
  </w:num>
  <w:num w:numId="15">
    <w:abstractNumId w:val="20"/>
  </w:num>
  <w:num w:numId="16">
    <w:abstractNumId w:val="31"/>
  </w:num>
  <w:num w:numId="17">
    <w:abstractNumId w:val="18"/>
  </w:num>
  <w:num w:numId="18">
    <w:abstractNumId w:val="24"/>
  </w:num>
  <w:num w:numId="19">
    <w:abstractNumId w:val="12"/>
  </w:num>
  <w:num w:numId="20">
    <w:abstractNumId w:val="25"/>
  </w:num>
  <w:num w:numId="21">
    <w:abstractNumId w:val="28"/>
  </w:num>
  <w:num w:numId="22">
    <w:abstractNumId w:val="29"/>
  </w:num>
  <w:num w:numId="23">
    <w:abstractNumId w:val="13"/>
  </w:num>
  <w:num w:numId="24">
    <w:abstractNumId w:val="27"/>
  </w:num>
  <w:num w:numId="25">
    <w:abstractNumId w:val="16"/>
  </w:num>
  <w:num w:numId="26">
    <w:abstractNumId w:val="17"/>
  </w:num>
  <w:num w:numId="27">
    <w:abstractNumId w:val="22"/>
  </w:num>
  <w:num w:numId="28">
    <w:abstractNumId w:val="10"/>
  </w:num>
  <w:num w:numId="29">
    <w:abstractNumId w:val="11"/>
  </w:num>
  <w:num w:numId="30">
    <w:abstractNumId w:val="23"/>
  </w:num>
  <w:num w:numId="31">
    <w:abstractNumId w:val="14"/>
  </w:num>
  <w:num w:numId="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06B0"/>
    <w:rsid w:val="00003421"/>
    <w:rsid w:val="0000546A"/>
    <w:rsid w:val="0002421D"/>
    <w:rsid w:val="000276CB"/>
    <w:rsid w:val="00036F40"/>
    <w:rsid w:val="000418CB"/>
    <w:rsid w:val="00045326"/>
    <w:rsid w:val="00050E16"/>
    <w:rsid w:val="0005203C"/>
    <w:rsid w:val="00062751"/>
    <w:rsid w:val="00070B00"/>
    <w:rsid w:val="00073828"/>
    <w:rsid w:val="000846C3"/>
    <w:rsid w:val="00086963"/>
    <w:rsid w:val="0009262A"/>
    <w:rsid w:val="0009436C"/>
    <w:rsid w:val="00097D75"/>
    <w:rsid w:val="000A14E8"/>
    <w:rsid w:val="000A7651"/>
    <w:rsid w:val="000B3C0E"/>
    <w:rsid w:val="000C6451"/>
    <w:rsid w:val="000D474E"/>
    <w:rsid w:val="000D5DD6"/>
    <w:rsid w:val="000D7C1F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114F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1271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8A2"/>
    <w:rsid w:val="002B1DAC"/>
    <w:rsid w:val="002B5087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36AA5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8507D"/>
    <w:rsid w:val="0079329A"/>
    <w:rsid w:val="00796C03"/>
    <w:rsid w:val="00797617"/>
    <w:rsid w:val="007A41BD"/>
    <w:rsid w:val="007B0353"/>
    <w:rsid w:val="007B5477"/>
    <w:rsid w:val="007B6668"/>
    <w:rsid w:val="007B6C68"/>
    <w:rsid w:val="007C022E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38AC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9F36BA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774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3977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25BA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0CBC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429FE-49E4-4647-AC2A-E484D8AF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Ивашкова Татьяна Вениаминовна</cp:lastModifiedBy>
  <cp:revision>2</cp:revision>
  <cp:lastPrinted>2014-08-01T04:23:00Z</cp:lastPrinted>
  <dcterms:created xsi:type="dcterms:W3CDTF">2014-08-01T04:24:00Z</dcterms:created>
  <dcterms:modified xsi:type="dcterms:W3CDTF">2014-08-01T04:24:00Z</dcterms:modified>
</cp:coreProperties>
</file>